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EBA13" w14:textId="77777777" w:rsidR="00FE4630" w:rsidRPr="00E9131A" w:rsidRDefault="00FE4630" w:rsidP="009548C9">
      <w:pPr>
        <w:pStyle w:val="pkt"/>
        <w:pageBreakBefore/>
        <w:spacing w:before="0" w:after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>Załącznik nr 1 do zapytania ofertowego</w:t>
      </w:r>
      <w:r w:rsidRPr="00E9131A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FE4630" w:rsidRPr="004B467C" w14:paraId="069ED1C1" w14:textId="7777777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528B8" w14:textId="77777777" w:rsidR="00FE4630" w:rsidRPr="00E9131A" w:rsidRDefault="00FE4630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67EF10" w14:textId="77777777" w:rsidR="00FE4630" w:rsidRPr="00E9131A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4B18F3" w14:textId="77777777" w:rsidR="00FE4630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08D77B" w14:textId="77777777" w:rsidR="00663D91" w:rsidRDefault="00663D91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F3BCF" w14:textId="77777777" w:rsidR="00663D91" w:rsidRPr="00E9131A" w:rsidRDefault="00663D91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661E5" w14:textId="77777777" w:rsidR="00FE4630" w:rsidRPr="00E9131A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466508" w14:textId="77777777" w:rsidR="00FE4630" w:rsidRPr="004B467C" w:rsidRDefault="00FE4630" w:rsidP="00663D91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67C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15E197AE" w14:textId="77777777" w:rsidR="00FE4630" w:rsidRPr="00E9131A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B467C">
        <w:rPr>
          <w:rFonts w:ascii="Arial" w:hAnsi="Arial" w:cs="Arial"/>
          <w:b/>
          <w:sz w:val="20"/>
          <w:szCs w:val="20"/>
        </w:rPr>
        <w:tab/>
      </w:r>
      <w:r w:rsidRPr="004B467C">
        <w:rPr>
          <w:rFonts w:ascii="Arial" w:hAnsi="Arial" w:cs="Arial"/>
          <w:b/>
          <w:sz w:val="20"/>
          <w:szCs w:val="20"/>
        </w:rPr>
        <w:tab/>
      </w:r>
      <w:r w:rsidRPr="004B467C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>Data: ……………………</w:t>
      </w:r>
      <w:r w:rsidR="004963B2">
        <w:rPr>
          <w:rFonts w:ascii="Arial" w:hAnsi="Arial" w:cs="Arial"/>
          <w:b/>
          <w:sz w:val="20"/>
          <w:szCs w:val="20"/>
        </w:rPr>
        <w:t xml:space="preserve"> 2020r. </w:t>
      </w:r>
    </w:p>
    <w:p w14:paraId="0A84BB64" w14:textId="77777777" w:rsidR="00B94D2E" w:rsidRPr="00E9131A" w:rsidRDefault="00FE4630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</w:p>
    <w:p w14:paraId="2115A241" w14:textId="77777777" w:rsidR="00B94D2E" w:rsidRPr="00E9131A" w:rsidRDefault="00B94D2E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5FE508F" w14:textId="77777777" w:rsidR="00FE4630" w:rsidRPr="00E9131A" w:rsidRDefault="00FE4630" w:rsidP="00B94D2E">
      <w:pPr>
        <w:tabs>
          <w:tab w:val="left" w:pos="212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>FORMULARZ OFERTY</w:t>
      </w:r>
    </w:p>
    <w:p w14:paraId="18655997" w14:textId="77777777" w:rsidR="00B94D2E" w:rsidRPr="00E9131A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</w:p>
    <w:p w14:paraId="032AAEF4" w14:textId="77777777" w:rsidR="00B94D2E" w:rsidRPr="00E9131A" w:rsidRDefault="00B94D2E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78689DB" w14:textId="77777777" w:rsidR="00FE4630" w:rsidRPr="00E9131A" w:rsidRDefault="00B94D2E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="00FE4630" w:rsidRPr="00E9131A">
        <w:rPr>
          <w:rFonts w:ascii="Arial" w:hAnsi="Arial" w:cs="Arial"/>
          <w:b/>
          <w:sz w:val="20"/>
          <w:szCs w:val="20"/>
        </w:rPr>
        <w:t>Związek Miast Polskich</w:t>
      </w:r>
    </w:p>
    <w:p w14:paraId="1F63476B" w14:textId="77777777" w:rsidR="00FE4630" w:rsidRPr="00E9131A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ul. Robocza 42</w:t>
      </w:r>
    </w:p>
    <w:p w14:paraId="3EB78879" w14:textId="77777777" w:rsidR="00FE4630" w:rsidRPr="00E9131A" w:rsidRDefault="00FE4630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61-517 Poznań</w:t>
      </w:r>
    </w:p>
    <w:p w14:paraId="21FB5111" w14:textId="77777777" w:rsidR="00B94D2E" w:rsidRPr="00E9131A" w:rsidRDefault="00B94D2E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161BB1D" w14:textId="1B41031B" w:rsidR="00B94D2E" w:rsidRPr="00E9131A" w:rsidRDefault="00FE4630" w:rsidP="00B94D2E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Nawiązując do zapytania ofertowego z </w:t>
      </w:r>
      <w:r w:rsidR="00E45C41">
        <w:rPr>
          <w:rFonts w:ascii="Arial" w:hAnsi="Arial" w:cs="Arial"/>
          <w:sz w:val="20"/>
          <w:szCs w:val="20"/>
        </w:rPr>
        <w:t>dnia 4</w:t>
      </w:r>
      <w:r w:rsidR="00386F61" w:rsidRPr="00E45C41">
        <w:rPr>
          <w:rFonts w:ascii="Arial" w:hAnsi="Arial" w:cs="Arial"/>
          <w:sz w:val="20"/>
          <w:szCs w:val="20"/>
        </w:rPr>
        <w:t xml:space="preserve"> </w:t>
      </w:r>
      <w:r w:rsidR="00D87E2A" w:rsidRPr="00E45C41">
        <w:rPr>
          <w:rFonts w:ascii="Arial" w:hAnsi="Arial" w:cs="Arial"/>
          <w:sz w:val="20"/>
          <w:szCs w:val="20"/>
        </w:rPr>
        <w:t xml:space="preserve">marca </w:t>
      </w:r>
      <w:r w:rsidR="004963B2" w:rsidRPr="00E45C41">
        <w:rPr>
          <w:rFonts w:ascii="Arial" w:hAnsi="Arial" w:cs="Arial"/>
          <w:sz w:val="20"/>
          <w:szCs w:val="20"/>
        </w:rPr>
        <w:t>2020</w:t>
      </w:r>
      <w:r w:rsidR="00831597" w:rsidRPr="00E45C41">
        <w:rPr>
          <w:rFonts w:ascii="Arial" w:hAnsi="Arial" w:cs="Arial"/>
          <w:sz w:val="20"/>
          <w:szCs w:val="20"/>
        </w:rPr>
        <w:t xml:space="preserve"> </w:t>
      </w:r>
      <w:r w:rsidRPr="00E45C41">
        <w:rPr>
          <w:rFonts w:ascii="Arial" w:hAnsi="Arial" w:cs="Arial"/>
          <w:sz w:val="20"/>
          <w:szCs w:val="20"/>
        </w:rPr>
        <w:t>r.</w:t>
      </w:r>
      <w:r w:rsidRPr="00E9131A">
        <w:rPr>
          <w:rFonts w:ascii="Arial" w:hAnsi="Arial" w:cs="Arial"/>
          <w:sz w:val="20"/>
          <w:szCs w:val="20"/>
        </w:rPr>
        <w:t xml:space="preserve"> </w:t>
      </w:r>
      <w:r w:rsidRPr="00364F32">
        <w:rPr>
          <w:rFonts w:ascii="Arial" w:hAnsi="Arial" w:cs="Arial"/>
          <w:b/>
          <w:sz w:val="20"/>
          <w:szCs w:val="20"/>
        </w:rPr>
        <w:t xml:space="preserve">na </w:t>
      </w:r>
      <w:r w:rsidR="00386F61">
        <w:rPr>
          <w:rFonts w:ascii="Arial" w:hAnsi="Arial" w:cs="Arial"/>
          <w:b/>
          <w:sz w:val="20"/>
          <w:szCs w:val="20"/>
        </w:rPr>
        <w:t>usługi video oraz fotograficzne</w:t>
      </w:r>
      <w:r w:rsidRPr="00E9131A">
        <w:rPr>
          <w:rFonts w:ascii="Arial" w:hAnsi="Arial" w:cs="Arial"/>
          <w:b/>
          <w:sz w:val="20"/>
          <w:szCs w:val="20"/>
        </w:rPr>
        <w:t xml:space="preserve"> </w:t>
      </w:r>
      <w:r w:rsidRPr="00E9131A">
        <w:rPr>
          <w:rFonts w:ascii="Arial" w:hAnsi="Arial" w:cs="Arial"/>
          <w:sz w:val="20"/>
          <w:szCs w:val="20"/>
        </w:rPr>
        <w:t>oferujemy wykonanie zamówienia - zgodnie z wymogami opisanymi w zapytan</w:t>
      </w:r>
      <w:r w:rsidR="00B94D2E" w:rsidRPr="00E9131A">
        <w:rPr>
          <w:rFonts w:ascii="Arial" w:hAnsi="Arial" w:cs="Arial"/>
          <w:sz w:val="20"/>
          <w:szCs w:val="20"/>
        </w:rPr>
        <w:t xml:space="preserve">iu na następujących warunkach: </w:t>
      </w:r>
    </w:p>
    <w:p w14:paraId="5D541B61" w14:textId="77777777" w:rsidR="00B94D2E" w:rsidRPr="00E9131A" w:rsidRDefault="00B94D2E" w:rsidP="00B94D2E">
      <w:pPr>
        <w:tabs>
          <w:tab w:val="left" w:pos="1843"/>
        </w:tabs>
        <w:spacing w:after="0" w:line="240" w:lineRule="auto"/>
        <w:ind w:lef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EAB3BE4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Dane Wykonawcy:</w:t>
      </w:r>
    </w:p>
    <w:p w14:paraId="0A258A00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14:paraId="5D2BD254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Nazwa: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7530C06C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6A52DC41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Siedziba: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07D88E8C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19E137AD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Adres poczty elektronicznej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70219EC4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Strona internetowa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54D4CAE0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Numer telefonu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0277CF04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Numer faksu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494D858C" w14:textId="77777777" w:rsidR="00B94D2E" w:rsidRPr="00E9131A" w:rsidRDefault="00B94D2E" w:rsidP="00B94D2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Numer REGON, NIP</w:t>
      </w:r>
      <w:r w:rsidRPr="00E9131A">
        <w:rPr>
          <w:rFonts w:ascii="Arial" w:hAnsi="Arial" w:cs="Arial"/>
          <w:sz w:val="20"/>
          <w:szCs w:val="20"/>
        </w:rPr>
        <w:tab/>
      </w:r>
      <w:r w:rsidRPr="00E9131A">
        <w:rPr>
          <w:rFonts w:ascii="Arial" w:hAnsi="Arial" w:cs="Arial"/>
          <w:sz w:val="20"/>
          <w:szCs w:val="20"/>
        </w:rPr>
        <w:tab/>
      </w:r>
    </w:p>
    <w:p w14:paraId="3E093570" w14:textId="77777777" w:rsidR="00B94D2E" w:rsidRPr="00C7660E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pacing w:val="-4"/>
          <w:sz w:val="20"/>
          <w:szCs w:val="20"/>
        </w:rPr>
      </w:pPr>
    </w:p>
    <w:p w14:paraId="0253D18C" w14:textId="77777777" w:rsidR="00B94D2E" w:rsidRPr="00C7660E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pacing w:val="-4"/>
          <w:sz w:val="20"/>
          <w:szCs w:val="20"/>
        </w:rPr>
      </w:pPr>
      <w:r w:rsidRPr="00C7660E">
        <w:rPr>
          <w:rFonts w:ascii="Arial" w:hAnsi="Arial" w:cs="Arial"/>
          <w:spacing w:val="-4"/>
          <w:sz w:val="20"/>
          <w:szCs w:val="20"/>
        </w:rPr>
        <w:t xml:space="preserve">W przypadku wspólnego ubiegania się o zamówienie dane Wykonawców należy podać dla każdego </w:t>
      </w:r>
      <w:r w:rsidR="00C7660E">
        <w:rPr>
          <w:rFonts w:ascii="Arial" w:hAnsi="Arial" w:cs="Arial"/>
          <w:spacing w:val="-4"/>
          <w:sz w:val="20"/>
          <w:szCs w:val="20"/>
        </w:rPr>
        <w:br/>
      </w:r>
      <w:r w:rsidRPr="00C7660E">
        <w:rPr>
          <w:rFonts w:ascii="Arial" w:hAnsi="Arial" w:cs="Arial"/>
          <w:spacing w:val="-4"/>
          <w:sz w:val="20"/>
          <w:szCs w:val="20"/>
        </w:rPr>
        <w:t xml:space="preserve">z nich. </w:t>
      </w:r>
    </w:p>
    <w:p w14:paraId="649AA2C0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Dane teleadresowe, na które należy przekazywać korespondencję związaną z niniejszym postępowaniem:</w:t>
      </w:r>
    </w:p>
    <w:p w14:paraId="1B62971E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Faks …………………………………</w:t>
      </w:r>
      <w:r w:rsidR="00E9131A">
        <w:rPr>
          <w:rFonts w:ascii="Arial" w:hAnsi="Arial" w:cs="Arial"/>
          <w:sz w:val="20"/>
          <w:szCs w:val="20"/>
        </w:rPr>
        <w:t>…………………………………</w:t>
      </w:r>
      <w:r w:rsidR="00386F61">
        <w:rPr>
          <w:rFonts w:ascii="Arial" w:hAnsi="Arial" w:cs="Arial"/>
          <w:sz w:val="20"/>
          <w:szCs w:val="20"/>
        </w:rPr>
        <w:t>……………………</w:t>
      </w:r>
      <w:r w:rsidR="00E9131A">
        <w:rPr>
          <w:rFonts w:ascii="Arial" w:hAnsi="Arial" w:cs="Arial"/>
          <w:sz w:val="20"/>
          <w:szCs w:val="20"/>
        </w:rPr>
        <w:t>……………………</w:t>
      </w:r>
    </w:p>
    <w:p w14:paraId="304C0B94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Adres e-mailowy: …………………………………………………………………………………………..……</w:t>
      </w:r>
    </w:p>
    <w:p w14:paraId="7064F0A6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E9131A">
        <w:rPr>
          <w:rFonts w:ascii="Arial" w:hAnsi="Arial" w:cs="Arial"/>
          <w:sz w:val="20"/>
          <w:szCs w:val="20"/>
        </w:rPr>
        <w:t>ców</w:t>
      </w:r>
      <w:proofErr w:type="spellEnd"/>
      <w:r w:rsidRPr="00E9131A">
        <w:rPr>
          <w:rFonts w:ascii="Arial" w:hAnsi="Arial" w:cs="Arial"/>
          <w:sz w:val="20"/>
          <w:szCs w:val="20"/>
        </w:rPr>
        <w:t xml:space="preserve"> i podpisująca ofertę:</w:t>
      </w:r>
    </w:p>
    <w:p w14:paraId="6B70FFDF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14:paraId="6914F9AE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64BB8929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14:paraId="0989DAE4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Adres do korespondencji, (jeżeli jest inny niż adres i numery kontaktowe siedziby) </w:t>
      </w:r>
    </w:p>
    <w:p w14:paraId="089F0D03" w14:textId="77777777" w:rsidR="00B94D2E" w:rsidRPr="00E9131A" w:rsidRDefault="00B94D2E" w:rsidP="00B94D2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8C2D7B2" w14:textId="77777777" w:rsidR="00B94D2E" w:rsidRPr="00E9131A" w:rsidRDefault="00B94D2E" w:rsidP="00B94D2E">
      <w:pPr>
        <w:spacing w:after="0" w:line="240" w:lineRule="auto"/>
        <w:ind w:lef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5D9BCED" w14:textId="77777777" w:rsidR="00FE4630" w:rsidRPr="00E9131A" w:rsidRDefault="00FE4630">
      <w:pPr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FE4630" w:rsidRPr="00E9131A" w14:paraId="15D7B8B6" w14:textId="77777777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1B434" w14:textId="77777777" w:rsidR="00FE4630" w:rsidRDefault="00FE4630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06DAFC25" w14:textId="77777777" w:rsidR="00364F32" w:rsidRPr="00E9131A" w:rsidRDefault="00364F32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A07D556" w14:textId="77777777" w:rsidR="00FE4630" w:rsidRPr="00E9131A" w:rsidRDefault="00FE4630" w:rsidP="00B94D2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364F32">
              <w:rPr>
                <w:rFonts w:ascii="Arial" w:hAnsi="Arial" w:cs="Arial"/>
                <w:sz w:val="20"/>
                <w:szCs w:val="20"/>
              </w:rPr>
              <w:t>ofertowa</w:t>
            </w:r>
            <w:r w:rsidRPr="00E913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F32">
              <w:rPr>
                <w:rFonts w:ascii="Arial" w:hAnsi="Arial" w:cs="Arial"/>
                <w:sz w:val="20"/>
                <w:szCs w:val="20"/>
              </w:rPr>
              <w:t>(obliczona na podstawie formularza cenowego</w:t>
            </w:r>
            <w:r w:rsidR="00E34EC8">
              <w:rPr>
                <w:rFonts w:ascii="Arial" w:hAnsi="Arial" w:cs="Arial"/>
                <w:sz w:val="20"/>
                <w:szCs w:val="20"/>
              </w:rPr>
              <w:t xml:space="preserve"> stanowiącego załącznik 1A</w:t>
            </w:r>
            <w:r w:rsidR="00364F3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98FF911" w14:textId="77777777" w:rsidR="00D544D2" w:rsidRPr="00E9131A" w:rsidRDefault="00D544D2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52DD30" w14:textId="77777777" w:rsidR="00FE4630" w:rsidRPr="00E9131A" w:rsidRDefault="00FE4630" w:rsidP="00364F32">
            <w:pPr>
              <w:shd w:val="clear" w:color="auto" w:fill="FFFFFF"/>
              <w:spacing w:after="120" w:line="24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Cena netto </w:t>
            </w:r>
            <w:r w:rsidR="00364F3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……………………………………………………………………….……….</w:t>
            </w:r>
            <w:r w:rsidRPr="00E9131A">
              <w:rPr>
                <w:rFonts w:ascii="Arial" w:hAnsi="Arial" w:cs="Arial"/>
                <w:sz w:val="20"/>
                <w:szCs w:val="20"/>
              </w:rPr>
              <w:t xml:space="preserve">……….. zł </w:t>
            </w:r>
          </w:p>
          <w:p w14:paraId="7CFC565F" w14:textId="77777777" w:rsidR="00FE4630" w:rsidRPr="00E9131A" w:rsidRDefault="00FE4630" w:rsidP="00364F32">
            <w:pPr>
              <w:shd w:val="clear" w:color="auto" w:fill="FFFFFF"/>
              <w:spacing w:after="120" w:line="24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Cena brutto (wraz podatkiem VAT – jeśli dotyczy)  …</w:t>
            </w:r>
            <w:r w:rsidR="00364F32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  <w:r w:rsidRPr="00E9131A">
              <w:rPr>
                <w:rFonts w:ascii="Arial" w:hAnsi="Arial" w:cs="Arial"/>
                <w:sz w:val="20"/>
                <w:szCs w:val="20"/>
              </w:rPr>
              <w:t>…….. zł</w:t>
            </w:r>
          </w:p>
          <w:p w14:paraId="778A75D7" w14:textId="77777777" w:rsidR="00FE4630" w:rsidRPr="00E9131A" w:rsidRDefault="00FE4630" w:rsidP="00364F32">
            <w:pPr>
              <w:shd w:val="clear" w:color="auto" w:fill="FFFFFF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D5DE7C" w14:textId="77777777" w:rsidR="00FE4630" w:rsidRPr="00E9131A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4EFA6" w14:textId="77777777" w:rsidR="00390A56" w:rsidRPr="00E9131A" w:rsidRDefault="00390A56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 xml:space="preserve">Termin płatności 14 dni od daty otrzymania faktury przez Zamawiającego. </w:t>
      </w:r>
    </w:p>
    <w:p w14:paraId="102A7A6A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Uważam się za związanego złożoną ofertą przez okres 30 dni licząc od upływu terminu do składania ofert wraz z tym dniem,</w:t>
      </w:r>
    </w:p>
    <w:p w14:paraId="48A6F672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Oświadczam/y, że zrealizuję/</w:t>
      </w:r>
      <w:proofErr w:type="spellStart"/>
      <w:r w:rsidRPr="00E9131A">
        <w:rPr>
          <w:rFonts w:ascii="Arial" w:hAnsi="Arial" w:cs="Arial"/>
          <w:sz w:val="20"/>
          <w:szCs w:val="20"/>
          <w:lang w:eastAsia="pl-PL"/>
        </w:rPr>
        <w:t>emy</w:t>
      </w:r>
      <w:proofErr w:type="spellEnd"/>
      <w:r w:rsidRPr="00E9131A">
        <w:rPr>
          <w:rFonts w:ascii="Arial" w:hAnsi="Arial" w:cs="Arial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14:paraId="48494742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14:paraId="3E3F92A2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 xml:space="preserve">Przyjmuję do wiadomości, że dotyczące mnie dane, w tym dane osobowe (imię </w:t>
      </w:r>
      <w:r w:rsidR="00C7660E">
        <w:rPr>
          <w:rFonts w:ascii="Arial" w:hAnsi="Arial" w:cs="Arial"/>
          <w:sz w:val="20"/>
          <w:szCs w:val="20"/>
          <w:lang w:eastAsia="pl-PL"/>
        </w:rPr>
        <w:br/>
      </w:r>
      <w:r w:rsidRPr="00E9131A">
        <w:rPr>
          <w:rFonts w:ascii="Arial" w:hAnsi="Arial" w:cs="Arial"/>
          <w:sz w:val="20"/>
          <w:szCs w:val="20"/>
          <w:lang w:eastAsia="pl-PL"/>
        </w:rPr>
        <w:t>i nazwisko/nazwa), data umowy, jej przedmiot, numer, data obowiązywania oraz wartość umowy brutto udostępnione zostaną ZMP w Poznaniu oraz zamieszczonym na stronie internetowej ZMP.</w:t>
      </w:r>
    </w:p>
    <w:p w14:paraId="27E91AA8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b/>
          <w:sz w:val="20"/>
          <w:szCs w:val="20"/>
          <w:lang w:eastAsia="pl-PL"/>
        </w:rPr>
        <w:t>Wyrażam zgodę</w:t>
      </w:r>
      <w:r w:rsidRPr="00E9131A">
        <w:rPr>
          <w:rFonts w:ascii="Arial" w:hAnsi="Arial" w:cs="Arial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</w:t>
      </w:r>
      <w:r w:rsidR="00AD5574">
        <w:rPr>
          <w:rFonts w:ascii="Arial" w:hAnsi="Arial" w:cs="Arial"/>
          <w:sz w:val="20"/>
          <w:szCs w:val="20"/>
          <w:lang w:eastAsia="pl-PL"/>
        </w:rPr>
        <w:t>9</w:t>
      </w:r>
      <w:r w:rsidRPr="00E9131A">
        <w:rPr>
          <w:rFonts w:ascii="Arial" w:hAnsi="Arial" w:cs="Arial"/>
          <w:sz w:val="20"/>
          <w:szCs w:val="20"/>
          <w:lang w:eastAsia="pl-PL"/>
        </w:rPr>
        <w:t>r. poz. 1</w:t>
      </w:r>
      <w:r w:rsidR="00AD5574">
        <w:rPr>
          <w:rFonts w:ascii="Arial" w:hAnsi="Arial" w:cs="Arial"/>
          <w:sz w:val="20"/>
          <w:szCs w:val="20"/>
          <w:lang w:eastAsia="pl-PL"/>
        </w:rPr>
        <w:t>781)</w:t>
      </w:r>
      <w:r w:rsidRPr="00E9131A">
        <w:rPr>
          <w:rFonts w:ascii="Arial" w:hAnsi="Arial" w:cs="Arial"/>
          <w:sz w:val="20"/>
          <w:szCs w:val="20"/>
          <w:lang w:eastAsia="pl-PL"/>
        </w:rPr>
        <w:t xml:space="preserve"> zawartych w ofercie oraz w załącznikach do niej dokumentach </w:t>
      </w:r>
      <w:r w:rsidRPr="00E9131A"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  <w:r w:rsidRPr="00E9131A">
        <w:rPr>
          <w:rFonts w:ascii="Arial" w:hAnsi="Arial" w:cs="Arial"/>
          <w:sz w:val="20"/>
          <w:szCs w:val="20"/>
          <w:lang w:eastAsia="pl-PL"/>
        </w:rPr>
        <w:t>.</w:t>
      </w:r>
    </w:p>
    <w:p w14:paraId="34B075A6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Oświadczam, że występuję w niniejszym postępowaniu, jako: osoba fizyczna/osoba</w:t>
      </w:r>
    </w:p>
    <w:p w14:paraId="709E3A3E" w14:textId="77777777" w:rsidR="00B94D2E" w:rsidRPr="00E9131A" w:rsidRDefault="00B94D2E" w:rsidP="00C7660E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prawna/jednostka organizacyjna nie posiadająca osobowości prawnej/konsorcjum.*</w:t>
      </w:r>
    </w:p>
    <w:p w14:paraId="012D4DAB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42095763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E9131A">
        <w:rPr>
          <w:rFonts w:ascii="Arial" w:hAnsi="Arial" w:cs="Arial"/>
          <w:sz w:val="20"/>
          <w:szCs w:val="20"/>
          <w:vertAlign w:val="superscript"/>
          <w:lang w:eastAsia="pl-PL"/>
        </w:rPr>
        <w:t>2</w:t>
      </w:r>
      <w:r w:rsidRPr="00E9131A">
        <w:rPr>
          <w:rFonts w:ascii="Arial" w:hAnsi="Arial" w:cs="Arial"/>
          <w:sz w:val="20"/>
          <w:szCs w:val="20"/>
          <w:lang w:eastAsia="pl-PL"/>
        </w:rPr>
        <w:t>.</w:t>
      </w:r>
    </w:p>
    <w:p w14:paraId="7B6A48A1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Oświadczam, że zamierzam/ nie zamierzam* powierzyć realizację części zamówienia podwykonawcom:</w:t>
      </w:r>
    </w:p>
    <w:p w14:paraId="377141B9" w14:textId="77777777" w:rsidR="00B94D2E" w:rsidRPr="00E9131A" w:rsidRDefault="00B94D2E" w:rsidP="00390A56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lastRenderedPageBreak/>
        <w:t>część zamówienia, którą wykonawca zamierza powierzyć do realizacji przez podwykonawcę ( podać część zamówienia oraz nazwę podwykonawcy):</w:t>
      </w:r>
    </w:p>
    <w:p w14:paraId="0EF32C27" w14:textId="77777777" w:rsidR="00B94D2E" w:rsidRPr="00E9131A" w:rsidRDefault="00B94D2E" w:rsidP="00390A56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  <w:r w:rsidR="00390A56" w:rsidRPr="00E9131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21F194C2" w14:textId="77777777" w:rsidR="00B94D2E" w:rsidRPr="00E9131A" w:rsidRDefault="00B94D2E" w:rsidP="00D06F67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9131A">
        <w:rPr>
          <w:rFonts w:ascii="Arial" w:hAnsi="Arial" w:cs="Arial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4BE49FFB" w14:textId="77777777" w:rsidR="00B94D2E" w:rsidRPr="00E9131A" w:rsidRDefault="00B94D2E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5B1286" w:rsidRPr="00E9131A" w14:paraId="4B2AA8FB" w14:textId="77777777" w:rsidTr="005B128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CDA414B" w14:textId="77777777" w:rsidR="005B1286" w:rsidRPr="00E9131A" w:rsidRDefault="005B1286" w:rsidP="00BC78AE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C079D4E" w14:textId="77777777" w:rsidR="005B1286" w:rsidRPr="00E9131A" w:rsidRDefault="00E9131A" w:rsidP="00BC78AE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……………………………..……………………………………………</w:t>
            </w:r>
          </w:p>
        </w:tc>
      </w:tr>
      <w:tr w:rsidR="005B1286" w:rsidRPr="00E9131A" w14:paraId="17604245" w14:textId="77777777" w:rsidTr="005B1286">
        <w:trPr>
          <w:cantSplit/>
        </w:trPr>
        <w:tc>
          <w:tcPr>
            <w:tcW w:w="2988" w:type="dxa"/>
            <w:vMerge/>
            <w:shd w:val="clear" w:color="auto" w:fill="auto"/>
          </w:tcPr>
          <w:p w14:paraId="3EA17189" w14:textId="77777777" w:rsidR="005B1286" w:rsidRPr="00E9131A" w:rsidRDefault="005B1286" w:rsidP="00BC78AE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528D7221" w14:textId="77777777" w:rsidR="005B1286" w:rsidRPr="00E9131A" w:rsidRDefault="005B1286" w:rsidP="00BC78AE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  <w:tr w:rsidR="00FE4630" w:rsidRPr="00E9131A" w14:paraId="6653EA66" w14:textId="77777777" w:rsidTr="005B1286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62DB0238" w14:textId="77777777" w:rsidR="00FE4630" w:rsidRPr="00E9131A" w:rsidRDefault="00FE4630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06F0FE2E" w14:textId="77777777" w:rsidR="00FE4630" w:rsidRPr="00E9131A" w:rsidRDefault="00FE4630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630" w:rsidRPr="00E9131A" w14:paraId="568D2396" w14:textId="77777777" w:rsidTr="005B1286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3C543408" w14:textId="77777777" w:rsidR="00FE4630" w:rsidRPr="00E9131A" w:rsidRDefault="00FE4630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055CDCBE" w14:textId="77777777" w:rsidR="00FE4630" w:rsidRPr="00E9131A" w:rsidRDefault="00FE4630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9B2507" w14:textId="77777777" w:rsidR="00FE4630" w:rsidRPr="00E9131A" w:rsidRDefault="00FE4630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E4630" w:rsidRPr="00E9131A" w:rsidSect="007C7CC8">
      <w:headerReference w:type="default" r:id="rId8"/>
      <w:footerReference w:type="default" r:id="rId9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CF929" w14:textId="77777777" w:rsidR="006949A8" w:rsidRDefault="006949A8">
      <w:pPr>
        <w:spacing w:after="0" w:line="240" w:lineRule="auto"/>
      </w:pPr>
      <w:r>
        <w:separator/>
      </w:r>
    </w:p>
  </w:endnote>
  <w:endnote w:type="continuationSeparator" w:id="0">
    <w:p w14:paraId="07A1A9F6" w14:textId="77777777" w:rsidR="006949A8" w:rsidRDefault="00694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F1428D">
      <w:rPr>
        <w:rFonts w:eastAsia="Times New Roman"/>
        <w:noProof/>
        <w:sz w:val="18"/>
        <w:szCs w:val="18"/>
        <w:lang w:val="pl-PL"/>
      </w:rPr>
      <w:t>23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B51E2" w14:textId="77777777" w:rsidR="006949A8" w:rsidRDefault="006949A8">
      <w:pPr>
        <w:spacing w:after="0" w:line="240" w:lineRule="auto"/>
      </w:pPr>
      <w:r>
        <w:separator/>
      </w:r>
    </w:p>
  </w:footnote>
  <w:footnote w:type="continuationSeparator" w:id="0">
    <w:p w14:paraId="02A47236" w14:textId="77777777" w:rsidR="006949A8" w:rsidRDefault="00694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B4E" w14:textId="6E6B571E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E45AE1AC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7E3BA4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8CA1674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84AA68E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B62216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4509DF4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12E4D7E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864402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3A2EA8C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727B3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9A8"/>
    <w:rsid w:val="00694A55"/>
    <w:rsid w:val="006A06D5"/>
    <w:rsid w:val="006A4A9A"/>
    <w:rsid w:val="006B0994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501B"/>
    <w:rsid w:val="00AB1937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D6EF2-2E62-456F-91D9-EA4631EC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Krzysztof Paczyński</cp:lastModifiedBy>
  <cp:revision>2</cp:revision>
  <cp:lastPrinted>2019-09-16T23:02:00Z</cp:lastPrinted>
  <dcterms:created xsi:type="dcterms:W3CDTF">2020-03-04T19:28:00Z</dcterms:created>
  <dcterms:modified xsi:type="dcterms:W3CDTF">2020-03-04T19:28:00Z</dcterms:modified>
</cp:coreProperties>
</file>